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C8812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A09BF">
        <w:rPr>
          <w:rFonts w:ascii="Garamond" w:hAnsi="Garamond"/>
          <w:sz w:val="24"/>
          <w:szCs w:val="24"/>
        </w:rPr>
        <w:t>5</w:t>
      </w:r>
      <w:r w:rsidR="008B54C9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416BF15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B54C9" w:rsidRPr="00AF504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44912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11.11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8B54C9">
        <w:rPr>
          <w:rFonts w:ascii="Garamond" w:hAnsi="Garamond" w:cs="Arial"/>
          <w:b/>
          <w:sz w:val="22"/>
          <w:szCs w:val="22"/>
        </w:rPr>
        <w:t>15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DCD50" w14:textId="77777777" w:rsidR="00664427" w:rsidRDefault="00664427" w:rsidP="00795AAC">
      <w:r>
        <w:separator/>
      </w:r>
    </w:p>
  </w:endnote>
  <w:endnote w:type="continuationSeparator" w:id="0">
    <w:p w14:paraId="3A949CBB" w14:textId="77777777" w:rsidR="00664427" w:rsidRDefault="006644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676F9" w14:textId="77777777" w:rsidR="00664427" w:rsidRDefault="00664427" w:rsidP="00795AAC">
      <w:r>
        <w:separator/>
      </w:r>
    </w:p>
  </w:footnote>
  <w:footnote w:type="continuationSeparator" w:id="0">
    <w:p w14:paraId="7F2743AC" w14:textId="77777777" w:rsidR="00664427" w:rsidRDefault="006644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5NnwSMctTZRZxc2Dk3yMuFCT/9QllsIMFBUbWGpAFw4=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atTKJOJTGf6//uFYtZB2da/OZ643Z7qvNj0E/0rQz2g=</DigestValue>
    </Reference>
  </SignedInfo>
  <SignatureValue>TVv6jUwq3xVay+vy8FTl01q2Ql9bjRQXplFU+c8WT7y+yBtduB7UcV7xiP3VuIGIK0lVXrp9kK5f
l/ImPDjxpFxpP+g3XDYDzhpBCUwW/xEnbC3uO81TphJc3BS57LA6HZCVAxWxjYP6iUu79SxSAkDf
elOgenXfOMOhldknWU+vBL/mdXkKRgDgxTi5TEsbQa29/6uRTuqOWz32rPFJpE80T12wg3i4/Uu+
j6Jbq61mRlPzZayXlKd3p/Q1jk7qmMvAobwhoMXnt/uCnYooGiKmnZi9hCW92UHYD5CLJs6wwify
aPc/SlNqUUwvm/mG71TR2pdXp+9AdGdGFyGOxg==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D3zVg2Bf29W+oR6p1Q7/AxV/QL+/aUVEOu1HZHChDzI=</DigestValue>
      </Reference>
      <Reference URI="/word/document.xml?ContentType=application/vnd.openxmlformats-officedocument.wordprocessingml.document.main+xml">
        <DigestMethod Algorithm="http://www.w3.org/2001/04/xmlenc#sha256"/>
        <DigestValue>LhJ04D5jMp7s1TKnUef9bc/pfLjzMMaChXkVCvLTi0I=</DigestValue>
      </Reference>
      <Reference URI="/word/endnotes.xml?ContentType=application/vnd.openxmlformats-officedocument.wordprocessingml.endnotes+xml">
        <DigestMethod Algorithm="http://www.w3.org/2001/04/xmlenc#sha256"/>
        <DigestValue>fzQ0D+vGDm2snjaJin3Qcb2rUINDYt/xzd6gKv6qeAQ=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/1v/FSxJC0OKk+UclrEg3X5c6Eef9qE6PnLC8OeoKmE=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Ozyj2654CdSODTxmvVZFhbFFHugZ/TRQY+XhNXRZkS0=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2022-10-31T12:48:00Z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2022-10-31T12:48:00Z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18855-2F51-4D6C-9C0E-82858FB16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</cp:revision>
  <cp:lastPrinted>2018-08-08T13:48:00Z</cp:lastPrinted>
  <dcterms:created xsi:type="dcterms:W3CDTF">2022-05-19T08:18:00Z</dcterms:created>
  <dcterms:modified xsi:type="dcterms:W3CDTF">2022-10-31T12:47:00Z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